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3C220A3E" w:rsidR="00746E60" w:rsidRPr="00223041" w:rsidRDefault="00746E60" w:rsidP="00223041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223041">
        <w:rPr>
          <w:rFonts w:ascii="Calibri" w:hAnsi="Calibri" w:cs="Calibri"/>
          <w:bCs/>
          <w:szCs w:val="24"/>
        </w:rPr>
        <w:t xml:space="preserve">PREGÃO ELETRÔNICO nº </w:t>
      </w:r>
      <w:r w:rsidR="00223041" w:rsidRPr="00223041">
        <w:rPr>
          <w:rFonts w:ascii="Calibri" w:hAnsi="Calibri" w:cs="Calibri"/>
          <w:bCs/>
          <w:szCs w:val="24"/>
        </w:rPr>
        <w:t>0985</w:t>
      </w:r>
      <w:r w:rsidRPr="00223041">
        <w:rPr>
          <w:rFonts w:ascii="Calibri" w:hAnsi="Calibri" w:cs="Calibri"/>
          <w:bCs/>
          <w:szCs w:val="24"/>
        </w:rPr>
        <w:t>/202</w:t>
      </w:r>
      <w:r w:rsidR="00170C9D" w:rsidRPr="00223041">
        <w:rPr>
          <w:rFonts w:ascii="Calibri" w:hAnsi="Calibri" w:cs="Calibri"/>
          <w:bCs/>
          <w:szCs w:val="24"/>
        </w:rPr>
        <w:t>4</w:t>
      </w:r>
    </w:p>
    <w:p w14:paraId="476DAA2D" w14:textId="6F2054E3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5FECBB1C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4747F7" w:rsidRPr="004747F7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16AC1478" w14:textId="77777777" w:rsidR="004747F7" w:rsidRDefault="004747F7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17D30D25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16F23189" w:rsidR="00746E60" w:rsidRDefault="00626B87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883C73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64630313" w14:textId="77777777" w:rsidR="00A9218F" w:rsidRDefault="00A9218F" w:rsidP="00746E60">
      <w:pPr>
        <w:ind w:right="27"/>
        <w:jc w:val="right"/>
        <w:rPr>
          <w:rFonts w:ascii="Calibri" w:hAnsi="Calibri" w:cs="Calibri"/>
          <w:sz w:val="22"/>
        </w:rPr>
      </w:pPr>
    </w:p>
    <w:p w14:paraId="3A458ABB" w14:textId="647D0871" w:rsidR="004747F7" w:rsidRDefault="004747F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C3859F5" w14:textId="49CF9582" w:rsidR="004747F7" w:rsidRDefault="004747F7" w:rsidP="004747F7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FUN</w:t>
      </w:r>
      <w:r w:rsidRPr="003F1B68">
        <w:rPr>
          <w:rFonts w:ascii="Calibri" w:hAnsi="Calibri" w:cs="Calibri"/>
          <w:b/>
          <w:bCs/>
        </w:rPr>
        <w:t xml:space="preserve">DAÇÃO UNIVERSIDADE DO </w:t>
      </w:r>
      <w:r>
        <w:rPr>
          <w:rFonts w:ascii="Calibri" w:hAnsi="Calibri" w:cs="Calibri"/>
          <w:b/>
          <w:bCs/>
        </w:rPr>
        <w:t xml:space="preserve">                                              </w:t>
      </w:r>
      <w:r w:rsidRPr="004747F7">
        <w:rPr>
          <w:rFonts w:ascii="Calibri" w:hAnsi="Calibri" w:cs="Calibri"/>
          <w:b/>
          <w:bCs/>
        </w:rPr>
        <w:t>CEK INFORMÁTICA EIRELI ME</w:t>
      </w:r>
    </w:p>
    <w:p w14:paraId="289BC265" w14:textId="121EB302" w:rsidR="004747F7" w:rsidRPr="004747F7" w:rsidRDefault="004747F7" w:rsidP="004747F7">
      <w:pPr>
        <w:rPr>
          <w:rFonts w:ascii="Calibri" w:hAnsi="Calibri" w:cs="Calibri"/>
          <w:b/>
          <w:bCs/>
          <w:sz w:val="22"/>
        </w:rPr>
      </w:pPr>
      <w:r w:rsidRPr="003F1B68">
        <w:rPr>
          <w:rFonts w:ascii="Calibri" w:hAnsi="Calibri" w:cs="Calibri"/>
          <w:b/>
          <w:bCs/>
        </w:rPr>
        <w:t>ESTADO DE SANTA CATARINA</w:t>
      </w:r>
      <w:r>
        <w:rPr>
          <w:rFonts w:ascii="Calibri" w:hAnsi="Calibri" w:cs="Calibri"/>
          <w:b/>
          <w:bCs/>
        </w:rPr>
        <w:t xml:space="preserve">                               </w:t>
      </w:r>
      <w:r>
        <w:rPr>
          <w:rFonts w:ascii="Calibri" w:hAnsi="Calibri" w:cs="Calibri"/>
          <w:i/>
          <w:iCs/>
          <w:sz w:val="22"/>
        </w:rPr>
        <w:t xml:space="preserve">    </w:t>
      </w:r>
      <w:r>
        <w:rPr>
          <w:rFonts w:ascii="Calibri" w:hAnsi="Calibri" w:cs="Calibri"/>
          <w:i/>
          <w:iCs/>
          <w:sz w:val="22"/>
        </w:rPr>
        <w:t xml:space="preserve">                    </w:t>
      </w:r>
      <w:r>
        <w:rPr>
          <w:rFonts w:ascii="Calibri" w:hAnsi="Calibri" w:cs="Calibri"/>
          <w:i/>
          <w:iCs/>
          <w:sz w:val="22"/>
        </w:rPr>
        <w:t xml:space="preserve">  </w:t>
      </w:r>
      <w:proofErr w:type="gramStart"/>
      <w:r>
        <w:rPr>
          <w:rFonts w:ascii="Calibri" w:hAnsi="Calibri" w:cs="Calibri"/>
          <w:i/>
          <w:iCs/>
          <w:sz w:val="22"/>
        </w:rPr>
        <w:t xml:space="preserve">   (</w:t>
      </w:r>
      <w:proofErr w:type="gramEnd"/>
      <w:r w:rsidRPr="00917E8C">
        <w:rPr>
          <w:rFonts w:ascii="Calibri" w:hAnsi="Calibri" w:cs="Calibri"/>
          <w:i/>
          <w:iCs/>
          <w:sz w:val="22"/>
        </w:rPr>
        <w:t>Assinatura Digital)</w:t>
      </w:r>
    </w:p>
    <w:p w14:paraId="730A9018" w14:textId="500BF0AC" w:rsidR="004747F7" w:rsidRDefault="004747F7" w:rsidP="004747F7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i/>
          <w:iCs/>
          <w:sz w:val="22"/>
        </w:rPr>
        <w:t xml:space="preserve">         (</w:t>
      </w:r>
      <w:r w:rsidRPr="00917E8C">
        <w:rPr>
          <w:rFonts w:ascii="Calibri" w:hAnsi="Calibri" w:cs="Calibri"/>
          <w:i/>
          <w:iCs/>
          <w:sz w:val="22"/>
        </w:rPr>
        <w:t xml:space="preserve">Assinatura </w:t>
      </w:r>
      <w:proofErr w:type="gramStart"/>
      <w:r w:rsidRPr="00917E8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D4B7381" w14:textId="77777777" w:rsidR="004747F7" w:rsidRDefault="004747F7" w:rsidP="004747F7">
      <w:pPr>
        <w:tabs>
          <w:tab w:val="left" w:pos="630"/>
          <w:tab w:val="left" w:pos="825"/>
        </w:tabs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</w:t>
      </w:r>
      <w:r>
        <w:rPr>
          <w:rFonts w:ascii="Calibri" w:hAnsi="Calibri" w:cs="Calibri"/>
          <w:b/>
          <w:bCs/>
          <w:sz w:val="22"/>
          <w:szCs w:val="22"/>
        </w:rPr>
        <w:t>Ó</w:t>
      </w:r>
      <w:r w:rsidRPr="00917E8C">
        <w:rPr>
          <w:rFonts w:ascii="Calibri" w:hAnsi="Calibri" w:cs="Calibri"/>
          <w:b/>
          <w:bCs/>
          <w:sz w:val="22"/>
          <w:szCs w:val="22"/>
        </w:rPr>
        <w:t>rgão Gerenciador</w:t>
      </w:r>
    </w:p>
    <w:p w14:paraId="1009F289" w14:textId="7C322B4D" w:rsidR="004747F7" w:rsidRDefault="004747F7" w:rsidP="004747F7">
      <w:pPr>
        <w:tabs>
          <w:tab w:val="left" w:pos="630"/>
          <w:tab w:val="left" w:pos="825"/>
        </w:tabs>
        <w:rPr>
          <w:rFonts w:ascii="Calibri" w:hAnsi="Calibri" w:cs="Calibri"/>
          <w:sz w:val="22"/>
        </w:rPr>
      </w:pPr>
    </w:p>
    <w:p w14:paraId="2BB423EE" w14:textId="38D33E26" w:rsidR="00863A04" w:rsidRDefault="00863A04" w:rsidP="004747F7">
      <w:pPr>
        <w:tabs>
          <w:tab w:val="left" w:pos="630"/>
          <w:tab w:val="left" w:pos="825"/>
        </w:tabs>
        <w:rPr>
          <w:rFonts w:ascii="Calibri" w:hAnsi="Calibri" w:cs="Calibri"/>
          <w:sz w:val="22"/>
        </w:rPr>
      </w:pPr>
    </w:p>
    <w:p w14:paraId="1B0405BC" w14:textId="045CAD2E" w:rsidR="00863A04" w:rsidRDefault="00863A04" w:rsidP="004747F7">
      <w:pPr>
        <w:tabs>
          <w:tab w:val="left" w:pos="630"/>
          <w:tab w:val="left" w:pos="825"/>
        </w:tabs>
        <w:rPr>
          <w:rFonts w:ascii="Calibri" w:hAnsi="Calibri" w:cs="Calibri"/>
          <w:sz w:val="22"/>
        </w:rPr>
      </w:pPr>
    </w:p>
    <w:p w14:paraId="726C73CE" w14:textId="45A3AB95" w:rsidR="00863A04" w:rsidRDefault="00863A04" w:rsidP="004747F7">
      <w:pPr>
        <w:tabs>
          <w:tab w:val="left" w:pos="630"/>
          <w:tab w:val="left" w:pos="825"/>
        </w:tabs>
        <w:rPr>
          <w:rFonts w:ascii="Calibri" w:hAnsi="Calibri" w:cs="Calibri"/>
          <w:sz w:val="22"/>
        </w:rPr>
      </w:pPr>
    </w:p>
    <w:p w14:paraId="32FA55D0" w14:textId="77777777" w:rsidR="00863A04" w:rsidRDefault="00863A04" w:rsidP="004747F7">
      <w:pPr>
        <w:tabs>
          <w:tab w:val="left" w:pos="630"/>
          <w:tab w:val="left" w:pos="825"/>
        </w:tabs>
        <w:rPr>
          <w:rFonts w:ascii="Calibri" w:hAnsi="Calibri" w:cs="Calibri"/>
          <w:sz w:val="22"/>
        </w:rPr>
      </w:pPr>
    </w:p>
    <w:p w14:paraId="61D13128" w14:textId="77777777" w:rsidR="004747F7" w:rsidRDefault="004747F7" w:rsidP="004747F7">
      <w:pPr>
        <w:tabs>
          <w:tab w:val="left" w:pos="630"/>
          <w:tab w:val="left" w:pos="825"/>
        </w:tabs>
        <w:rPr>
          <w:rFonts w:ascii="Calibri" w:hAnsi="Calibri" w:cs="Calibri"/>
          <w:sz w:val="22"/>
        </w:rPr>
      </w:pPr>
    </w:p>
    <w:p w14:paraId="3343728F" w14:textId="19899E42" w:rsidR="004747F7" w:rsidRDefault="004747F7" w:rsidP="004747F7">
      <w:pPr>
        <w:tabs>
          <w:tab w:val="left" w:pos="630"/>
          <w:tab w:val="left" w:pos="825"/>
        </w:tabs>
        <w:rPr>
          <w:rFonts w:ascii="Calibri" w:hAnsi="Calibri" w:cs="Calibri"/>
          <w:b/>
          <w:sz w:val="22"/>
        </w:rPr>
      </w:pPr>
      <w:r w:rsidRPr="004747F7">
        <w:rPr>
          <w:rFonts w:ascii="Calibri" w:hAnsi="Calibri" w:cs="Calibri"/>
          <w:b/>
          <w:sz w:val="22"/>
        </w:rPr>
        <w:t>ART AUDIO, VIDEO, PROJECOES</w:t>
      </w:r>
      <w:r>
        <w:rPr>
          <w:rFonts w:ascii="Calibri" w:hAnsi="Calibri" w:cs="Calibri"/>
          <w:b/>
          <w:sz w:val="22"/>
        </w:rPr>
        <w:t xml:space="preserve">                                                          </w:t>
      </w:r>
      <w:r w:rsidRPr="004747F7">
        <w:rPr>
          <w:rFonts w:ascii="Calibri" w:hAnsi="Calibri" w:cs="Calibri"/>
          <w:b/>
          <w:sz w:val="22"/>
        </w:rPr>
        <w:t>D&amp;B INFORMATICA COMÉRCIO DE</w:t>
      </w:r>
    </w:p>
    <w:p w14:paraId="3D344C43" w14:textId="0E6CE5FE" w:rsidR="004747F7" w:rsidRDefault="004747F7" w:rsidP="004747F7">
      <w:pPr>
        <w:tabs>
          <w:tab w:val="left" w:pos="630"/>
          <w:tab w:val="left" w:pos="825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        </w:t>
      </w:r>
      <w:r w:rsidRPr="004747F7">
        <w:rPr>
          <w:rFonts w:ascii="Calibri" w:hAnsi="Calibri" w:cs="Calibri"/>
          <w:b/>
          <w:sz w:val="22"/>
        </w:rPr>
        <w:t>&amp; INFORMATICA LTDA</w:t>
      </w:r>
      <w:r>
        <w:rPr>
          <w:rFonts w:ascii="Calibri" w:hAnsi="Calibri" w:cs="Calibri"/>
          <w:b/>
          <w:sz w:val="22"/>
        </w:rPr>
        <w:t xml:space="preserve">        </w:t>
      </w:r>
      <w:r w:rsidRPr="004747F7">
        <w:rPr>
          <w:rFonts w:ascii="Calibri" w:hAnsi="Calibri" w:cs="Calibri"/>
          <w:b/>
          <w:sz w:val="22"/>
        </w:rPr>
        <w:tab/>
        <w:t xml:space="preserve"> </w:t>
      </w:r>
      <w:r>
        <w:rPr>
          <w:rFonts w:ascii="Calibri" w:hAnsi="Calibri" w:cs="Calibri"/>
          <w:b/>
          <w:sz w:val="22"/>
        </w:rPr>
        <w:t xml:space="preserve">                                                  E</w:t>
      </w:r>
      <w:r w:rsidRPr="004747F7">
        <w:rPr>
          <w:rFonts w:ascii="Calibri" w:hAnsi="Calibri" w:cs="Calibri"/>
          <w:b/>
          <w:sz w:val="22"/>
        </w:rPr>
        <w:t>LETROELETRONICOS LTDA</w:t>
      </w:r>
      <w:r>
        <w:rPr>
          <w:rFonts w:ascii="Calibri" w:hAnsi="Calibri" w:cs="Calibri"/>
          <w:b/>
          <w:sz w:val="22"/>
        </w:rPr>
        <w:t xml:space="preserve">                                             </w:t>
      </w:r>
    </w:p>
    <w:p w14:paraId="50890A24" w14:textId="77777777" w:rsidR="004747F7" w:rsidRDefault="004747F7" w:rsidP="004747F7">
      <w:pPr>
        <w:tabs>
          <w:tab w:val="left" w:pos="630"/>
          <w:tab w:val="left" w:pos="825"/>
        </w:tabs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sz w:val="22"/>
        </w:rPr>
        <w:t xml:space="preserve">         </w:t>
      </w:r>
      <w:r>
        <w:rPr>
          <w:rFonts w:ascii="Calibri" w:hAnsi="Calibri" w:cs="Calibri"/>
          <w:i/>
          <w:iCs/>
          <w:sz w:val="22"/>
        </w:rPr>
        <w:t>(</w:t>
      </w:r>
      <w:r w:rsidRPr="00917E8C">
        <w:rPr>
          <w:rFonts w:ascii="Calibri" w:hAnsi="Calibri" w:cs="Calibri"/>
          <w:i/>
          <w:iCs/>
          <w:sz w:val="22"/>
        </w:rPr>
        <w:t xml:space="preserve">Assinatura </w:t>
      </w:r>
      <w:proofErr w:type="gramStart"/>
      <w:r w:rsidRPr="00917E8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</w:t>
      </w:r>
      <w:r>
        <w:rPr>
          <w:rFonts w:ascii="Calibri" w:hAnsi="Calibri" w:cs="Calibri"/>
          <w:i/>
          <w:iCs/>
          <w:sz w:val="22"/>
        </w:rPr>
        <w:t>(</w:t>
      </w:r>
      <w:r w:rsidRPr="00917E8C">
        <w:rPr>
          <w:rFonts w:ascii="Calibri" w:hAnsi="Calibri" w:cs="Calibri"/>
          <w:i/>
          <w:iCs/>
          <w:sz w:val="22"/>
        </w:rPr>
        <w:t>Assinatura Digital)</w:t>
      </w:r>
    </w:p>
    <w:p w14:paraId="72508F6C" w14:textId="1E333A21" w:rsidR="004747F7" w:rsidRDefault="00863A04" w:rsidP="004747F7">
      <w:pPr>
        <w:tabs>
          <w:tab w:val="left" w:pos="630"/>
          <w:tab w:val="left" w:pos="825"/>
        </w:tabs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</w:t>
      </w:r>
      <w:r w:rsidR="004747F7">
        <w:rPr>
          <w:rFonts w:ascii="Calibri" w:hAnsi="Calibri" w:cs="Calibri"/>
          <w:b/>
          <w:bCs/>
          <w:sz w:val="22"/>
          <w:szCs w:val="22"/>
        </w:rPr>
        <w:t>Contratada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>C</w:t>
      </w:r>
      <w:r w:rsidR="00426F83">
        <w:rPr>
          <w:rFonts w:ascii="Calibri" w:hAnsi="Calibri" w:cs="Calibri"/>
          <w:b/>
          <w:bCs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>ntratada</w:t>
      </w:r>
    </w:p>
    <w:p w14:paraId="35B8B21B" w14:textId="77777777" w:rsidR="00A9218F" w:rsidRDefault="00A9218F" w:rsidP="004747F7">
      <w:pPr>
        <w:tabs>
          <w:tab w:val="left" w:pos="630"/>
          <w:tab w:val="left" w:pos="825"/>
        </w:tabs>
        <w:rPr>
          <w:rFonts w:ascii="Calibri" w:hAnsi="Calibri" w:cs="Calibri"/>
          <w:b/>
          <w:sz w:val="22"/>
        </w:rPr>
      </w:pPr>
    </w:p>
    <w:p w14:paraId="4B107554" w14:textId="77777777" w:rsidR="00A9218F" w:rsidRDefault="00A9218F" w:rsidP="004747F7">
      <w:pPr>
        <w:tabs>
          <w:tab w:val="left" w:pos="630"/>
          <w:tab w:val="left" w:pos="825"/>
        </w:tabs>
        <w:rPr>
          <w:rFonts w:ascii="Calibri" w:hAnsi="Calibri" w:cs="Calibri"/>
          <w:b/>
          <w:sz w:val="22"/>
        </w:rPr>
      </w:pPr>
    </w:p>
    <w:p w14:paraId="1B36A261" w14:textId="77777777" w:rsidR="00A9218F" w:rsidRDefault="00A9218F" w:rsidP="004747F7">
      <w:pPr>
        <w:tabs>
          <w:tab w:val="left" w:pos="630"/>
          <w:tab w:val="left" w:pos="825"/>
        </w:tabs>
        <w:rPr>
          <w:rFonts w:ascii="Calibri" w:hAnsi="Calibri" w:cs="Calibri"/>
          <w:b/>
          <w:sz w:val="22"/>
        </w:rPr>
      </w:pPr>
    </w:p>
    <w:p w14:paraId="2DF1EBB8" w14:textId="7BE73C27" w:rsidR="00A9218F" w:rsidRDefault="00A9218F" w:rsidP="004747F7">
      <w:pPr>
        <w:tabs>
          <w:tab w:val="left" w:pos="630"/>
          <w:tab w:val="left" w:pos="825"/>
        </w:tabs>
        <w:rPr>
          <w:rFonts w:ascii="Calibri" w:hAnsi="Calibri" w:cs="Calibri"/>
          <w:b/>
          <w:sz w:val="22"/>
        </w:rPr>
      </w:pPr>
      <w:r w:rsidRPr="00A9218F">
        <w:rPr>
          <w:rFonts w:ascii="Calibri" w:hAnsi="Calibri" w:cs="Calibri"/>
          <w:b/>
          <w:sz w:val="22"/>
        </w:rPr>
        <w:t xml:space="preserve">STUDIO COMERCIO ATACADISTA DE </w:t>
      </w:r>
      <w:r>
        <w:rPr>
          <w:rFonts w:ascii="Calibri" w:hAnsi="Calibri" w:cs="Calibri"/>
          <w:b/>
          <w:sz w:val="22"/>
        </w:rPr>
        <w:t xml:space="preserve">                                              </w:t>
      </w:r>
      <w:r w:rsidRPr="00A9218F">
        <w:rPr>
          <w:rFonts w:ascii="Calibri" w:hAnsi="Calibri" w:cs="Calibri"/>
          <w:b/>
          <w:sz w:val="22"/>
        </w:rPr>
        <w:t>NAVISYSTEM IMPORTAÇÃO LTDA - EPP</w:t>
      </w:r>
    </w:p>
    <w:p w14:paraId="744164DC" w14:textId="77777777" w:rsidR="00A9218F" w:rsidRDefault="00A9218F" w:rsidP="004747F7">
      <w:pPr>
        <w:tabs>
          <w:tab w:val="left" w:pos="630"/>
          <w:tab w:val="left" w:pos="825"/>
        </w:tabs>
        <w:rPr>
          <w:rFonts w:ascii="Calibri" w:hAnsi="Calibri" w:cs="Calibri"/>
          <w:i/>
          <w:iCs/>
          <w:sz w:val="22"/>
        </w:rPr>
      </w:pPr>
      <w:r w:rsidRPr="00A9218F">
        <w:rPr>
          <w:rFonts w:ascii="Calibri" w:hAnsi="Calibri" w:cs="Calibri"/>
          <w:b/>
          <w:sz w:val="22"/>
        </w:rPr>
        <w:t>PRODUTOS DE INFORMATICA EIRELI</w:t>
      </w:r>
      <w:r>
        <w:rPr>
          <w:rFonts w:ascii="Calibri" w:hAnsi="Calibri" w:cs="Calibri"/>
          <w:b/>
          <w:sz w:val="22"/>
        </w:rPr>
        <w:t xml:space="preserve">                                                 </w:t>
      </w:r>
      <w:r>
        <w:rPr>
          <w:rFonts w:ascii="Calibri" w:hAnsi="Calibri" w:cs="Calibri"/>
          <w:b/>
          <w:sz w:val="22"/>
        </w:rPr>
        <w:t xml:space="preserve">       </w:t>
      </w:r>
      <w:r>
        <w:rPr>
          <w:rFonts w:ascii="Calibri" w:hAnsi="Calibri" w:cs="Calibri"/>
          <w:b/>
          <w:sz w:val="22"/>
        </w:rPr>
        <w:t xml:space="preserve">     </w:t>
      </w:r>
      <w:proofErr w:type="gramStart"/>
      <w:r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b/>
          <w:sz w:val="22"/>
        </w:rPr>
        <w:t xml:space="preserve">  </w:t>
      </w:r>
      <w:r>
        <w:rPr>
          <w:rFonts w:ascii="Calibri" w:hAnsi="Calibri" w:cs="Calibri"/>
          <w:i/>
          <w:iCs/>
          <w:sz w:val="22"/>
        </w:rPr>
        <w:t>(</w:t>
      </w:r>
      <w:proofErr w:type="gramEnd"/>
      <w:r w:rsidRPr="00917E8C">
        <w:rPr>
          <w:rFonts w:ascii="Calibri" w:hAnsi="Calibri" w:cs="Calibri"/>
          <w:i/>
          <w:iCs/>
          <w:sz w:val="22"/>
        </w:rPr>
        <w:t>Assinatura Digital)</w:t>
      </w:r>
      <w:r>
        <w:rPr>
          <w:rFonts w:ascii="Calibri" w:hAnsi="Calibri" w:cs="Calibri"/>
          <w:i/>
          <w:iCs/>
          <w:sz w:val="22"/>
        </w:rPr>
        <w:t xml:space="preserve">               </w:t>
      </w:r>
      <w:r>
        <w:rPr>
          <w:rFonts w:ascii="Calibri" w:hAnsi="Calibri" w:cs="Calibri"/>
          <w:b/>
          <w:sz w:val="22"/>
        </w:rPr>
        <w:t xml:space="preserve">         </w:t>
      </w:r>
      <w:r>
        <w:rPr>
          <w:rFonts w:ascii="Calibri" w:hAnsi="Calibri" w:cs="Calibri"/>
          <w:b/>
          <w:sz w:val="22"/>
        </w:rPr>
        <w:t xml:space="preserve">                </w:t>
      </w:r>
    </w:p>
    <w:p w14:paraId="772E5BAE" w14:textId="2CE37C6F" w:rsidR="00A9218F" w:rsidRDefault="00A9218F" w:rsidP="004747F7">
      <w:pPr>
        <w:tabs>
          <w:tab w:val="left" w:pos="630"/>
          <w:tab w:val="left" w:pos="825"/>
        </w:tabs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sz w:val="22"/>
        </w:rPr>
        <w:t xml:space="preserve">      </w:t>
      </w:r>
      <w:r w:rsidR="00626B87">
        <w:rPr>
          <w:rFonts w:ascii="Calibri" w:hAnsi="Calibri" w:cs="Calibri"/>
          <w:b/>
          <w:sz w:val="22"/>
        </w:rPr>
        <w:t xml:space="preserve">  </w:t>
      </w:r>
      <w:r>
        <w:rPr>
          <w:rFonts w:ascii="Calibri" w:hAnsi="Calibri" w:cs="Calibri"/>
          <w:b/>
          <w:sz w:val="22"/>
        </w:rPr>
        <w:t xml:space="preserve">   </w:t>
      </w:r>
      <w:r>
        <w:rPr>
          <w:rFonts w:ascii="Calibri" w:hAnsi="Calibri" w:cs="Calibri"/>
          <w:i/>
          <w:iCs/>
          <w:sz w:val="22"/>
        </w:rPr>
        <w:t>(</w:t>
      </w:r>
      <w:r w:rsidRPr="00917E8C">
        <w:rPr>
          <w:rFonts w:ascii="Calibri" w:hAnsi="Calibri" w:cs="Calibri"/>
          <w:i/>
          <w:iCs/>
          <w:sz w:val="22"/>
        </w:rPr>
        <w:t xml:space="preserve">Assinatura </w:t>
      </w:r>
      <w:proofErr w:type="gramStart"/>
      <w:r w:rsidRPr="00917E8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6BCE587" w14:textId="063DA421" w:rsidR="00FC5800" w:rsidRPr="004747F7" w:rsidRDefault="00A9218F" w:rsidP="00A9218F">
      <w:pPr>
        <w:tabs>
          <w:tab w:val="left" w:pos="630"/>
          <w:tab w:val="left" w:pos="825"/>
        </w:tabs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</w:t>
      </w:r>
      <w:r w:rsidR="00626B87">
        <w:rPr>
          <w:rFonts w:ascii="Calibri" w:hAnsi="Calibri" w:cs="Calibri"/>
          <w:b/>
          <w:bCs/>
          <w:sz w:val="22"/>
          <w:szCs w:val="22"/>
        </w:rPr>
        <w:t xml:space="preserve">   </w:t>
      </w:r>
      <w:bookmarkStart w:id="0" w:name="_GoBack"/>
      <w:bookmarkEnd w:id="0"/>
      <w:r>
        <w:rPr>
          <w:rFonts w:ascii="Calibri" w:hAnsi="Calibri" w:cs="Calibri"/>
          <w:b/>
          <w:bCs/>
          <w:sz w:val="22"/>
          <w:szCs w:val="22"/>
        </w:rPr>
        <w:t xml:space="preserve">     </w:t>
      </w:r>
      <w:r>
        <w:rPr>
          <w:rFonts w:ascii="Calibri" w:hAnsi="Calibri" w:cs="Calibri"/>
          <w:b/>
          <w:bCs/>
          <w:sz w:val="22"/>
          <w:szCs w:val="22"/>
        </w:rPr>
        <w:t>Contratada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</w:t>
      </w:r>
    </w:p>
    <w:sectPr w:rsidR="00FC5800" w:rsidRPr="004747F7" w:rsidSect="004747F7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3B5A3B" w:rsidRDefault="003B5A3B">
      <w:r>
        <w:separator/>
      </w:r>
    </w:p>
  </w:endnote>
  <w:endnote w:type="continuationSeparator" w:id="0">
    <w:p w14:paraId="7E2AAA9C" w14:textId="77777777" w:rsidR="003B5A3B" w:rsidRDefault="003B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3B5A3B" w:rsidRPr="00562F8F" w:rsidRDefault="003B5A3B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3B5A3B" w:rsidRDefault="003B5A3B">
      <w:r>
        <w:separator/>
      </w:r>
    </w:p>
  </w:footnote>
  <w:footnote w:type="continuationSeparator" w:id="0">
    <w:p w14:paraId="18331152" w14:textId="77777777" w:rsidR="003B5A3B" w:rsidRDefault="003B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3B5A3B" w:rsidRDefault="003B5A3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3B5A3B" w:rsidRDefault="003B5A3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041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26F83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47F7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518D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B87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76BC0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A04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3C73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52F0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2BEC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18F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107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D2208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37B42-3361-40A2-ADED-2B384976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2</Pages>
  <Words>630</Words>
  <Characters>3407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78</cp:revision>
  <cp:lastPrinted>2024-08-01T17:31:00Z</cp:lastPrinted>
  <dcterms:created xsi:type="dcterms:W3CDTF">2020-05-14T18:48:00Z</dcterms:created>
  <dcterms:modified xsi:type="dcterms:W3CDTF">2024-10-21T18:55:00Z</dcterms:modified>
</cp:coreProperties>
</file>